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1A6F7826" w:rsidR="000E1C61" w:rsidRPr="0057603E" w:rsidRDefault="00D33461" w:rsidP="00304FC6">
      <w:pPr>
        <w:spacing w:before="120"/>
        <w:jc w:val="both"/>
        <w:rPr>
          <w:rFonts w:ascii="Cambria" w:hAnsi="Cambria" w:cs="Arial"/>
          <w:bCs/>
        </w:rPr>
      </w:pPr>
      <w:r w:rsidRPr="00D33461">
        <w:rPr>
          <w:rFonts w:ascii="Cambria" w:hAnsi="Cambria" w:cs="Arial"/>
          <w:bCs/>
        </w:rPr>
        <w:t xml:space="preserve">Odpowiadając na ogłoszenie o negocjacjach z ogłoszeniem dla zadania „Wykonywanie usług z zakresu gospodarki leśnej na terenie Nadleśnictwa Prószków w roku 2022 – 2 pakiety” </w:t>
      </w:r>
      <w:r w:rsidR="000E1C61"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>na</w:t>
      </w:r>
      <w:r w:rsidR="008A1B58">
        <w:rPr>
          <w:rFonts w:ascii="Cambria" w:hAnsi="Cambria"/>
        </w:rPr>
        <w:t xml:space="preserve"> </w:t>
      </w:r>
      <w:r w:rsidR="004D3F85" w:rsidRPr="004D3F85">
        <w:rPr>
          <w:rFonts w:ascii="Cambria" w:hAnsi="Cambria"/>
          <w:b/>
          <w:bCs/>
        </w:rPr>
        <w:t>pakiet nr VII</w:t>
      </w:r>
      <w:r w:rsidR="004D3F85">
        <w:rPr>
          <w:rFonts w:ascii="Cambria" w:hAnsi="Cambria"/>
        </w:rPr>
        <w:t xml:space="preserve"> </w:t>
      </w:r>
      <w:r w:rsidR="008A1B58">
        <w:rPr>
          <w:rFonts w:ascii="Cambria" w:hAnsi="Cambria"/>
        </w:rPr>
        <w:t>„</w:t>
      </w:r>
      <w:r w:rsidR="006F4DFB">
        <w:rPr>
          <w:rFonts w:ascii="Cambria" w:hAnsi="Cambria"/>
          <w:b/>
          <w:bCs/>
        </w:rPr>
        <w:t xml:space="preserve">zagospodarowanie </w:t>
      </w:r>
      <w:r w:rsidR="001906B4">
        <w:rPr>
          <w:rFonts w:ascii="Cambria" w:hAnsi="Cambria"/>
          <w:b/>
          <w:bCs/>
        </w:rPr>
        <w:t>3</w:t>
      </w:r>
      <w:r w:rsidR="008A1B58">
        <w:rPr>
          <w:rFonts w:ascii="Cambria" w:hAnsi="Cambria"/>
        </w:rPr>
        <w:t xml:space="preserve">”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="000E1C61" w:rsidRPr="0057603E">
        <w:rPr>
          <w:rFonts w:ascii="Cambria" w:hAnsi="Cambria" w:cs="Arial"/>
          <w:bCs/>
        </w:rPr>
        <w:t>:</w:t>
      </w:r>
    </w:p>
    <w:p w14:paraId="5A5DE9CA" w14:textId="4914185D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3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454"/>
        <w:gridCol w:w="1200"/>
        <w:gridCol w:w="801"/>
        <w:gridCol w:w="801"/>
        <w:gridCol w:w="801"/>
        <w:gridCol w:w="801"/>
        <w:gridCol w:w="801"/>
        <w:gridCol w:w="801"/>
        <w:gridCol w:w="650"/>
        <w:gridCol w:w="584"/>
        <w:gridCol w:w="584"/>
        <w:gridCol w:w="573"/>
        <w:gridCol w:w="573"/>
        <w:gridCol w:w="671"/>
        <w:gridCol w:w="671"/>
        <w:gridCol w:w="840"/>
        <w:gridCol w:w="1160"/>
        <w:gridCol w:w="391"/>
        <w:gridCol w:w="390"/>
        <w:gridCol w:w="390"/>
      </w:tblGrid>
      <w:tr w:rsidR="001906B4" w:rsidRPr="001906B4" w14:paraId="577C1B25" w14:textId="77777777" w:rsidTr="00412EB9">
        <w:trPr>
          <w:trHeight w:val="894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9294F2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0CF35C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84E2719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5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93EB8D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645998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7206559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0DD113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2BE9B3C3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FA1F85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3C0D36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906B4" w:rsidRPr="001906B4" w14:paraId="776DA978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F2A41C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329E88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9CB35BA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3D8E58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2E963E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EAA46D2" w14:textId="03A9B9EC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56BBF14" w14:textId="207A01F4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18E4578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A0BF950" w14:textId="6F7BF14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8686169" w14:textId="69DA1C48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1DD535E6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50B66DE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176194E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AB5AA31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64EE001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AF48E22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24,20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2FD8D4A" w14:textId="52641D3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42208AD" w14:textId="214E42C4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8B3C8E9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42F7A6D" w14:textId="32FAC6B2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C784AAA" w14:textId="00E381E4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41D67689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7817FB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E0E3E90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SADZ-1M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3831066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w jamkę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618FD1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7B1FB4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25,62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20194CF" w14:textId="725A615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1B67DBA" w14:textId="65C2844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10208B7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6150B2D" w14:textId="37FB1E00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05AAE1D" w14:textId="59A55D5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3414FF1D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B8E441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BD78D95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SADZ-BRYŁ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75F7BCD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51D25E3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A435B12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2,45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50980B4" w14:textId="1AB69761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89B57F3" w14:textId="1054A7D0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A89E7F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7948450" w14:textId="0FDD699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7A4B086" w14:textId="37BAAF21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4B5EC8DD" w14:textId="77777777" w:rsidTr="00412EB9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48BCDB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 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26062B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6B8C466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95371CB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141526F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0,94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204566C" w14:textId="3898B52C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B744EDE" w14:textId="74032B15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8026833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F64464A" w14:textId="12BE07E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4E975F3" w14:textId="56ABAAA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2D3FE3EC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E4C9B1B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BE725F7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DA82F53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82C5EA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9378B19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3,59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2E02FE5" w14:textId="0B8CA5B5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D9A6119" w14:textId="556B2C3B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68BCE0E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C6CBDFD" w14:textId="6B0ACA81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2C150A6" w14:textId="1F4311B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6F5344A6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71792A1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E60DF50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563DC13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2FEA0D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D6D2D13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29,01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0670B24" w14:textId="66A77FE0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C234ABB" w14:textId="2DBDD52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0F6BBEE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49464B0" w14:textId="7871B6A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BE79BDD" w14:textId="1807A5D6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5E2BF5DF" w14:textId="77777777" w:rsidTr="00412EB9">
        <w:trPr>
          <w:trHeight w:val="57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87D8C90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3865EA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KOSZ-CHN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4EB2868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oraz usuwanie nalotów w uprawach pochodnych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C79E68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B8DFDEC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54,24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1530CA4" w14:textId="662FF69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A18DB79" w14:textId="42E1A97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6A8A061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1D609D" w14:textId="7C12722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810236E" w14:textId="3D79933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33B160E6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7844DB8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9A6604B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EC8C58F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74FCE27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BA4616C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58,69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C3A2901" w14:textId="5787047B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43CAC1" w14:textId="59136142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9C61B3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00EE34C" w14:textId="003FA6C9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632BE0B" w14:textId="6AB36BE9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0C1C2413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6DF142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715B3C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69F94D2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Czyszczenia </w:t>
            </w:r>
            <w:proofErr w:type="spellStart"/>
            <w:r w:rsidRPr="001906B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póżne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31CEB7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7832B3E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59,81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E1EEDFE" w14:textId="7E6623D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39D2EE0" w14:textId="71C3C4E9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01BF5C2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BAFD7AA" w14:textId="5D1CA86C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3F15378" w14:textId="24EE1808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45C493F7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EA09B96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27D832F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SZUK-OWAD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041E9D09" w14:textId="77777777" w:rsidR="001906B4" w:rsidRPr="003360B6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6"/>
                <w:szCs w:val="16"/>
                <w:highlight w:val="yellow"/>
                <w:lang w:eastAsia="pl-PL"/>
              </w:rPr>
              <w:t>Próbne poszukiwania owadów w ściółce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57B1885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E686D45" w14:textId="77777777" w:rsidR="001906B4" w:rsidRPr="003360B6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25,00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734F0CC" w14:textId="162370B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50677FC" w14:textId="2F7AD3FE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435C907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E6DDA27" w14:textId="625C9656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756BE05" w14:textId="2F762455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04305012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18592BE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C5B537F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GRODZ-DEM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69F0C20" w14:textId="77777777" w:rsidR="001906B4" w:rsidRPr="003360B6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6"/>
                <w:szCs w:val="16"/>
                <w:highlight w:val="yellow"/>
                <w:lang w:eastAsia="pl-PL"/>
              </w:rPr>
              <w:t>Demontaż (likwidacja) ogrodzeń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EA0EB0F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HM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E668A92" w14:textId="77777777" w:rsidR="001906B4" w:rsidRPr="003360B6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312,46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EDEE113" w14:textId="3D7502F8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76D6E2B" w14:textId="745D6192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C284068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F3BDF5A" w14:textId="1EC6E28D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6F4460E" w14:textId="7BEF1A0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280F2721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C7C72DE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4F8E8E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K GRODZEŃ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01CCA9B" w14:textId="77777777" w:rsidR="001906B4" w:rsidRPr="003360B6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6"/>
                <w:szCs w:val="16"/>
                <w:highlight w:val="yellow"/>
                <w:lang w:eastAsia="pl-PL"/>
              </w:rPr>
              <w:t>Naprawa (konserwacja) ogrodzeń upraw leśnych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B958129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188EE78" w14:textId="3D368172" w:rsidR="001906B4" w:rsidRPr="003360B6" w:rsidRDefault="00A00599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28</w:t>
            </w:r>
            <w:r w:rsidR="001906B4"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D312CB6" w14:textId="0843613A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28D2806" w14:textId="4CFFB158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C4522DB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356F9A3" w14:textId="1D23EA1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AB3A009" w14:textId="4EEE0AD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7919D507" w14:textId="77777777" w:rsidTr="00412EB9">
        <w:trPr>
          <w:trHeight w:val="390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85CD6C2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CA7AC0A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CZYSZ-BUD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77FD41F" w14:textId="77777777" w:rsidR="001906B4" w:rsidRPr="003360B6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6"/>
                <w:szCs w:val="16"/>
                <w:highlight w:val="yellow"/>
                <w:lang w:eastAsia="pl-PL"/>
              </w:rPr>
              <w:t>Czyszczenie budek lęgowych i schronów dla nietoperzy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F996F5" w14:textId="77777777" w:rsidR="001906B4" w:rsidRPr="003360B6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SZT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B210BD8" w14:textId="77777777" w:rsidR="001906B4" w:rsidRPr="003360B6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3360B6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195,00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DD04B50" w14:textId="39770734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AE620D7" w14:textId="1BF5A2E6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986BDB4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128AE48" w14:textId="3CED8956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0B2DECA" w14:textId="05D7A54F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5EC62B85" w14:textId="77777777" w:rsidTr="00412EB9">
        <w:trPr>
          <w:trHeight w:val="336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FED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5240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3A7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B410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9DC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E4E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DEBC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BF52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6B4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6F5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243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4ABC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ED7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6F3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059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5AA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A37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1FC4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6EA2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FAD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0616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</w:tr>
      <w:tr w:rsidR="001906B4" w:rsidRPr="001906B4" w14:paraId="60879192" w14:textId="77777777" w:rsidTr="00412EB9">
        <w:trPr>
          <w:trHeight w:val="5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69A0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226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85E3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1F59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508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2C6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5CE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1DC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5D2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25F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402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218B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9CA6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6D44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7EFB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1C4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B95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227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13FA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503C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F5B9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</w:tr>
      <w:tr w:rsidR="001906B4" w:rsidRPr="001906B4" w14:paraId="4997A19D" w14:textId="77777777" w:rsidTr="00412EB9">
        <w:trPr>
          <w:trHeight w:val="894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BE8864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3274FFE8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D8A2925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5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8593D51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292343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DE9785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60B9BBED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06B60A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426762D9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1347EE8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906B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906B4" w:rsidRPr="001906B4" w14:paraId="76A93040" w14:textId="77777777" w:rsidTr="00412EB9">
        <w:trPr>
          <w:trHeight w:val="195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91FF0AE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11, 117, 157, 161, 163, 165, 167, 169, 171, 180, 183, 209, 307, 336, 340, 343, 428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9612B96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FD1F44E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49633D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150BC30" w14:textId="64CBCD18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="00412EB9" w:rsidRPr="00412EB9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320,00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15076E5" w14:textId="399F03BA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6EE19E4" w14:textId="24505A25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67640C7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043F9D8F" w14:textId="60DC06F1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78C2662" w14:textId="245EB896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5FC0B53A" w14:textId="77777777" w:rsidTr="00412EB9">
        <w:trPr>
          <w:trHeight w:val="90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3ACFF5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119, 173, 187, 308, 338, 341, 344, 429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ECD4CDB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150A3EA2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z urządzeniem (8% VAT)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51194DC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E8884C0" w14:textId="77777777" w:rsidR="001906B4" w:rsidRPr="00412EB9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412EB9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 xml:space="preserve"> 44,00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659A8DE" w14:textId="18D32371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18B034CD" w14:textId="062371D8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AE6626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3590F23" w14:textId="6979076C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AA67AC4" w14:textId="44436B52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3E8A0B08" w14:textId="77777777" w:rsidTr="00412EB9">
        <w:trPr>
          <w:trHeight w:val="174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7EF54E01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118, 13, 158, 164, 166, 168, 170, 172, 181, 185, 210, 306, 337, 342, 427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23BE77B3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D02C0E7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4DAF449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7E66908" w14:textId="7E12261A" w:rsidR="001906B4" w:rsidRPr="00412EB9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412EB9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 xml:space="preserve"> </w:t>
            </w:r>
            <w:r w:rsidR="00412EB9" w:rsidRPr="00412EB9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>67,00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3D58497F" w14:textId="5A7F5452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F08750F" w14:textId="770373D3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27FBE2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9AFBCC1" w14:textId="2981F34A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5E93458" w14:textId="631EA3E2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62F64AC3" w14:textId="77777777" w:rsidTr="00412EB9">
        <w:trPr>
          <w:trHeight w:val="1539"/>
        </w:trPr>
        <w:tc>
          <w:tcPr>
            <w:tcW w:w="907" w:type="dxa"/>
            <w:gridSpan w:val="2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vAlign w:val="center"/>
            <w:hideMark/>
          </w:tcPr>
          <w:p w14:paraId="50D5FD6F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175, 186, 223, 345, 446, 449, 452, 455, 457, 459, 461, 463, 466, 475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3C6868C3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806" w:type="dxa"/>
            <w:gridSpan w:val="6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C87C7BA" w14:textId="77777777" w:rsidR="001906B4" w:rsidRPr="001906B4" w:rsidRDefault="001906B4" w:rsidP="001906B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(23% VAT)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005D79A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8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0B2D0F28" w14:textId="77777777" w:rsidR="001906B4" w:rsidRPr="00412EB9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</w:pPr>
            <w:r w:rsidRPr="00412EB9">
              <w:rPr>
                <w:rFonts w:ascii="Arial" w:hAnsi="Arial" w:cs="Arial"/>
                <w:color w:val="333333"/>
                <w:sz w:val="18"/>
                <w:szCs w:val="18"/>
                <w:highlight w:val="yellow"/>
                <w:lang w:eastAsia="pl-PL"/>
              </w:rPr>
              <w:t xml:space="preserve"> 4,00</w:t>
            </w:r>
          </w:p>
        </w:tc>
        <w:tc>
          <w:tcPr>
            <w:tcW w:w="114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AAB2DB3" w14:textId="6B194A4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74050065" w14:textId="61D2B291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EED10C2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906B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6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67A8DC3C" w14:textId="510412C1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5415CA14" w14:textId="795F1DB8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906B4" w:rsidRPr="001906B4" w14:paraId="531B1C34" w14:textId="77777777" w:rsidTr="00412EB9">
        <w:trPr>
          <w:trHeight w:val="5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1174" w14:textId="77777777" w:rsidR="001906B4" w:rsidRPr="001906B4" w:rsidRDefault="001906B4" w:rsidP="001906B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5738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F58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40E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005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080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D8D4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0B64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D505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E48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D6DB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5D09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F511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5BFF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4923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9529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30BE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C3C2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E867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AC3C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342A" w14:textId="77777777" w:rsidR="001906B4" w:rsidRPr="001906B4" w:rsidRDefault="001906B4" w:rsidP="001906B4">
            <w:pPr>
              <w:suppressAutoHyphens w:val="0"/>
              <w:rPr>
                <w:lang w:eastAsia="pl-PL"/>
              </w:rPr>
            </w:pPr>
          </w:p>
        </w:tc>
      </w:tr>
      <w:tr w:rsidR="001906B4" w:rsidRPr="001906B4" w14:paraId="096ED4CC" w14:textId="77777777" w:rsidTr="00412EB9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5215D4C6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47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2A90A0A0" w14:textId="4E0FBB0B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1906B4" w:rsidRPr="001906B4" w14:paraId="0083A327" w14:textId="77777777" w:rsidTr="00412EB9">
        <w:trPr>
          <w:trHeight w:val="420"/>
        </w:trPr>
        <w:tc>
          <w:tcPr>
            <w:tcW w:w="6913" w:type="dxa"/>
            <w:gridSpan w:val="9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  <w:hideMark/>
          </w:tcPr>
          <w:p w14:paraId="7BE65233" w14:textId="77777777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906B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477" w:type="dxa"/>
            <w:gridSpan w:val="1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auto"/>
            <w:noWrap/>
            <w:vAlign w:val="center"/>
          </w:tcPr>
          <w:p w14:paraId="4DEC624B" w14:textId="4C8785C3" w:rsidR="001906B4" w:rsidRPr="001906B4" w:rsidRDefault="001906B4" w:rsidP="001906B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22F77CE8" w14:textId="77777777" w:rsidR="008A1B58" w:rsidRDefault="008A1B58" w:rsidP="00304FC6">
      <w:pPr>
        <w:spacing w:before="120"/>
        <w:rPr>
          <w:rFonts w:ascii="Cambria" w:hAnsi="Cambria"/>
          <w:b/>
          <w:u w:val="single"/>
        </w:rPr>
      </w:pPr>
    </w:p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BC3A" w14:textId="77777777" w:rsidR="002D5DAE" w:rsidRDefault="002D5DAE">
      <w:r>
        <w:separator/>
      </w:r>
    </w:p>
  </w:endnote>
  <w:endnote w:type="continuationSeparator" w:id="0">
    <w:p w14:paraId="2976BFCE" w14:textId="77777777" w:rsidR="002D5DAE" w:rsidRDefault="002D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B51A3C6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33461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634AF" w14:textId="77777777" w:rsidR="002D5DAE" w:rsidRDefault="002D5DAE">
      <w:r>
        <w:separator/>
      </w:r>
    </w:p>
  </w:footnote>
  <w:footnote w:type="continuationSeparator" w:id="0">
    <w:p w14:paraId="480747CF" w14:textId="77777777" w:rsidR="002D5DAE" w:rsidRDefault="002D5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79994274">
    <w:abstractNumId w:val="2"/>
  </w:num>
  <w:num w:numId="2" w16cid:durableId="541596562">
    <w:abstractNumId w:val="9"/>
  </w:num>
  <w:num w:numId="3" w16cid:durableId="1803110938">
    <w:abstractNumId w:val="10"/>
  </w:num>
  <w:num w:numId="4" w16cid:durableId="190579692">
    <w:abstractNumId w:val="129"/>
  </w:num>
  <w:num w:numId="5" w16cid:durableId="1445921573">
    <w:abstractNumId w:val="108"/>
  </w:num>
  <w:num w:numId="6" w16cid:durableId="1805004915">
    <w:abstractNumId w:val="119"/>
  </w:num>
  <w:num w:numId="7" w16cid:durableId="1315138609">
    <w:abstractNumId w:val="61"/>
  </w:num>
  <w:num w:numId="8" w16cid:durableId="520973874">
    <w:abstractNumId w:val="89"/>
  </w:num>
  <w:num w:numId="9" w16cid:durableId="2044399765">
    <w:abstractNumId w:val="64"/>
  </w:num>
  <w:num w:numId="10" w16cid:durableId="19477801">
    <w:abstractNumId w:val="0"/>
  </w:num>
  <w:num w:numId="11" w16cid:durableId="40329329">
    <w:abstractNumId w:val="92"/>
  </w:num>
  <w:num w:numId="12" w16cid:durableId="81412862">
    <w:abstractNumId w:val="85"/>
  </w:num>
  <w:num w:numId="13" w16cid:durableId="130601246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75535491">
    <w:abstractNumId w:val="121"/>
    <w:lvlOverride w:ilvl="0">
      <w:startOverride w:val="1"/>
    </w:lvlOverride>
  </w:num>
  <w:num w:numId="15" w16cid:durableId="1186988462">
    <w:abstractNumId w:val="110"/>
    <w:lvlOverride w:ilvl="0">
      <w:startOverride w:val="1"/>
    </w:lvlOverride>
  </w:num>
  <w:num w:numId="16" w16cid:durableId="649334622">
    <w:abstractNumId w:val="88"/>
    <w:lvlOverride w:ilvl="0">
      <w:startOverride w:val="1"/>
    </w:lvlOverride>
  </w:num>
  <w:num w:numId="17" w16cid:durableId="509679660">
    <w:abstractNumId w:val="110"/>
  </w:num>
  <w:num w:numId="18" w16cid:durableId="440996723">
    <w:abstractNumId w:val="88"/>
  </w:num>
  <w:num w:numId="19" w16cid:durableId="1563253779">
    <w:abstractNumId w:val="58"/>
  </w:num>
  <w:num w:numId="20" w16cid:durableId="474879999">
    <w:abstractNumId w:val="102"/>
  </w:num>
  <w:num w:numId="21" w16cid:durableId="1812481398">
    <w:abstractNumId w:val="41"/>
  </w:num>
  <w:num w:numId="22" w16cid:durableId="1448620826">
    <w:abstractNumId w:val="70"/>
  </w:num>
  <w:num w:numId="23" w16cid:durableId="144860517">
    <w:abstractNumId w:val="59"/>
  </w:num>
  <w:num w:numId="24" w16cid:durableId="1546869565">
    <w:abstractNumId w:val="105"/>
  </w:num>
  <w:num w:numId="25" w16cid:durableId="1969238797">
    <w:abstractNumId w:val="123"/>
  </w:num>
  <w:num w:numId="26" w16cid:durableId="231694420">
    <w:abstractNumId w:val="36"/>
  </w:num>
  <w:num w:numId="27" w16cid:durableId="2089644701">
    <w:abstractNumId w:val="95"/>
  </w:num>
  <w:num w:numId="28" w16cid:durableId="1175456038">
    <w:abstractNumId w:val="39"/>
  </w:num>
  <w:num w:numId="29" w16cid:durableId="1808738965">
    <w:abstractNumId w:val="117"/>
  </w:num>
  <w:num w:numId="30" w16cid:durableId="1193030176">
    <w:abstractNumId w:val="107"/>
  </w:num>
  <w:num w:numId="31" w16cid:durableId="1188911703">
    <w:abstractNumId w:val="112"/>
  </w:num>
  <w:num w:numId="32" w16cid:durableId="1548444952">
    <w:abstractNumId w:val="86"/>
  </w:num>
  <w:num w:numId="33" w16cid:durableId="1186477820">
    <w:abstractNumId w:val="79"/>
  </w:num>
  <w:num w:numId="34" w16cid:durableId="2136753105">
    <w:abstractNumId w:val="99"/>
  </w:num>
  <w:num w:numId="35" w16cid:durableId="1201170366">
    <w:abstractNumId w:val="72"/>
  </w:num>
  <w:num w:numId="36" w16cid:durableId="2015499201">
    <w:abstractNumId w:val="143"/>
  </w:num>
  <w:num w:numId="37" w16cid:durableId="635137267">
    <w:abstractNumId w:val="78"/>
  </w:num>
  <w:num w:numId="38" w16cid:durableId="75592315">
    <w:abstractNumId w:val="37"/>
  </w:num>
  <w:num w:numId="39" w16cid:durableId="1413696716">
    <w:abstractNumId w:val="134"/>
  </w:num>
  <w:num w:numId="40" w16cid:durableId="1126702275">
    <w:abstractNumId w:val="128"/>
  </w:num>
  <w:num w:numId="41" w16cid:durableId="579369138">
    <w:abstractNumId w:val="120"/>
  </w:num>
  <w:num w:numId="42" w16cid:durableId="971835040">
    <w:abstractNumId w:val="50"/>
  </w:num>
  <w:num w:numId="43" w16cid:durableId="335812178">
    <w:abstractNumId w:val="81"/>
  </w:num>
  <w:num w:numId="44" w16cid:durableId="975793590">
    <w:abstractNumId w:val="56"/>
  </w:num>
  <w:num w:numId="45" w16cid:durableId="928731773">
    <w:abstractNumId w:val="135"/>
  </w:num>
  <w:num w:numId="46" w16cid:durableId="793451195">
    <w:abstractNumId w:val="8"/>
  </w:num>
  <w:num w:numId="47" w16cid:durableId="1420903534">
    <w:abstractNumId w:val="11"/>
  </w:num>
  <w:num w:numId="48" w16cid:durableId="633603176">
    <w:abstractNumId w:val="12"/>
  </w:num>
  <w:num w:numId="49" w16cid:durableId="634146497">
    <w:abstractNumId w:val="15"/>
  </w:num>
  <w:num w:numId="50" w16cid:durableId="1696157170">
    <w:abstractNumId w:val="18"/>
  </w:num>
  <w:num w:numId="51" w16cid:durableId="1765152318">
    <w:abstractNumId w:val="20"/>
  </w:num>
  <w:num w:numId="52" w16cid:durableId="671568857">
    <w:abstractNumId w:val="21"/>
  </w:num>
  <w:num w:numId="53" w16cid:durableId="1406337661">
    <w:abstractNumId w:val="24"/>
  </w:num>
  <w:num w:numId="54" w16cid:durableId="1785683984">
    <w:abstractNumId w:val="25"/>
  </w:num>
  <w:num w:numId="55" w16cid:durableId="1139764107">
    <w:abstractNumId w:val="26"/>
  </w:num>
  <w:num w:numId="56" w16cid:durableId="1377505593">
    <w:abstractNumId w:val="27"/>
  </w:num>
  <w:num w:numId="57" w16cid:durableId="1920748860">
    <w:abstractNumId w:val="28"/>
  </w:num>
  <w:num w:numId="58" w16cid:durableId="1332291368">
    <w:abstractNumId w:val="29"/>
  </w:num>
  <w:num w:numId="59" w16cid:durableId="345719111">
    <w:abstractNumId w:val="30"/>
  </w:num>
  <w:num w:numId="60" w16cid:durableId="501433965">
    <w:abstractNumId w:val="31"/>
  </w:num>
  <w:num w:numId="61" w16cid:durableId="834224277">
    <w:abstractNumId w:val="32"/>
  </w:num>
  <w:num w:numId="62" w16cid:durableId="2012751870">
    <w:abstractNumId w:val="33"/>
  </w:num>
  <w:num w:numId="63" w16cid:durableId="750273638">
    <w:abstractNumId w:val="34"/>
  </w:num>
  <w:num w:numId="64" w16cid:durableId="609551107">
    <w:abstractNumId w:val="103"/>
  </w:num>
  <w:num w:numId="65" w16cid:durableId="1995645013">
    <w:abstractNumId w:val="69"/>
  </w:num>
  <w:num w:numId="66" w16cid:durableId="2079474498">
    <w:abstractNumId w:val="73"/>
  </w:num>
  <w:num w:numId="67" w16cid:durableId="203834713">
    <w:abstractNumId w:val="106"/>
  </w:num>
  <w:num w:numId="68" w16cid:durableId="309864806">
    <w:abstractNumId w:val="47"/>
  </w:num>
  <w:num w:numId="69" w16cid:durableId="891237733">
    <w:abstractNumId w:val="140"/>
  </w:num>
  <w:num w:numId="70" w16cid:durableId="986476220">
    <w:abstractNumId w:val="139"/>
  </w:num>
  <w:num w:numId="71" w16cid:durableId="1193374316">
    <w:abstractNumId w:val="90"/>
  </w:num>
  <w:num w:numId="72" w16cid:durableId="132672872">
    <w:abstractNumId w:val="80"/>
  </w:num>
  <w:num w:numId="73" w16cid:durableId="1545940617">
    <w:abstractNumId w:val="83"/>
  </w:num>
  <w:num w:numId="74" w16cid:durableId="1512337367">
    <w:abstractNumId w:val="66"/>
  </w:num>
  <w:num w:numId="75" w16cid:durableId="715932710">
    <w:abstractNumId w:val="71"/>
  </w:num>
  <w:num w:numId="76" w16cid:durableId="1868636041">
    <w:abstractNumId w:val="116"/>
  </w:num>
  <w:num w:numId="77" w16cid:durableId="624385063">
    <w:abstractNumId w:val="98"/>
  </w:num>
  <w:num w:numId="78" w16cid:durableId="1806242584">
    <w:abstractNumId w:val="142"/>
  </w:num>
  <w:num w:numId="79" w16cid:durableId="906649298">
    <w:abstractNumId w:val="131"/>
  </w:num>
  <w:num w:numId="80" w16cid:durableId="791094194">
    <w:abstractNumId w:val="109"/>
  </w:num>
  <w:num w:numId="81" w16cid:durableId="1970699332">
    <w:abstractNumId w:val="118"/>
  </w:num>
  <w:num w:numId="82" w16cid:durableId="1164593396">
    <w:abstractNumId w:val="141"/>
  </w:num>
  <w:num w:numId="83" w16cid:durableId="1423601103">
    <w:abstractNumId w:val="82"/>
  </w:num>
  <w:num w:numId="84" w16cid:durableId="920455299">
    <w:abstractNumId w:val="104"/>
  </w:num>
  <w:num w:numId="85" w16cid:durableId="970091607">
    <w:abstractNumId w:val="94"/>
  </w:num>
  <w:num w:numId="86" w16cid:durableId="338965736">
    <w:abstractNumId w:val="93"/>
  </w:num>
  <w:num w:numId="87" w16cid:durableId="1102994717">
    <w:abstractNumId w:val="137"/>
  </w:num>
  <w:num w:numId="88" w16cid:durableId="14817502">
    <w:abstractNumId w:val="55"/>
  </w:num>
  <w:num w:numId="89" w16cid:durableId="385035007">
    <w:abstractNumId w:val="68"/>
  </w:num>
  <w:num w:numId="90" w16cid:durableId="1204440098">
    <w:abstractNumId w:val="97"/>
  </w:num>
  <w:num w:numId="91" w16cid:durableId="800000658">
    <w:abstractNumId w:val="57"/>
  </w:num>
  <w:num w:numId="92" w16cid:durableId="584731489">
    <w:abstractNumId w:val="75"/>
  </w:num>
  <w:num w:numId="93" w16cid:durableId="928661320">
    <w:abstractNumId w:val="65"/>
  </w:num>
  <w:num w:numId="94" w16cid:durableId="26686570">
    <w:abstractNumId w:val="40"/>
  </w:num>
  <w:num w:numId="95" w16cid:durableId="1178227674">
    <w:abstractNumId w:val="126"/>
  </w:num>
  <w:num w:numId="96" w16cid:durableId="776827191">
    <w:abstractNumId w:val="111"/>
  </w:num>
  <w:num w:numId="97" w16cid:durableId="79760112">
    <w:abstractNumId w:val="74"/>
  </w:num>
  <w:num w:numId="98" w16cid:durableId="1461801190">
    <w:abstractNumId w:val="60"/>
  </w:num>
  <w:num w:numId="99" w16cid:durableId="1539900871">
    <w:abstractNumId w:val="76"/>
  </w:num>
  <w:num w:numId="100" w16cid:durableId="486939081">
    <w:abstractNumId w:val="125"/>
  </w:num>
  <w:num w:numId="101" w16cid:durableId="1366372211">
    <w:abstractNumId w:val="138"/>
  </w:num>
  <w:num w:numId="102" w16cid:durableId="1047026439">
    <w:abstractNumId w:val="122"/>
  </w:num>
  <w:num w:numId="103" w16cid:durableId="26834525">
    <w:abstractNumId w:val="115"/>
  </w:num>
  <w:num w:numId="104" w16cid:durableId="1219978435">
    <w:abstractNumId w:val="91"/>
  </w:num>
  <w:num w:numId="105" w16cid:durableId="1678850399">
    <w:abstractNumId w:val="49"/>
  </w:num>
  <w:num w:numId="106" w16cid:durableId="689373801">
    <w:abstractNumId w:val="113"/>
  </w:num>
  <w:num w:numId="107" w16cid:durableId="245191883">
    <w:abstractNumId w:val="38"/>
  </w:num>
  <w:num w:numId="108" w16cid:durableId="398867314">
    <w:abstractNumId w:val="53"/>
  </w:num>
  <w:num w:numId="109" w16cid:durableId="1958026483">
    <w:abstractNumId w:val="42"/>
  </w:num>
  <w:num w:numId="110" w16cid:durableId="1360935770">
    <w:abstractNumId w:val="136"/>
  </w:num>
  <w:num w:numId="111" w16cid:durableId="414671818">
    <w:abstractNumId w:val="100"/>
  </w:num>
  <w:num w:numId="112" w16cid:durableId="745495854">
    <w:abstractNumId w:val="63"/>
  </w:num>
  <w:num w:numId="113" w16cid:durableId="2123065950">
    <w:abstractNumId w:val="114"/>
  </w:num>
  <w:num w:numId="114" w16cid:durableId="271671682">
    <w:abstractNumId w:val="127"/>
  </w:num>
  <w:num w:numId="115" w16cid:durableId="1395811959">
    <w:abstractNumId w:val="46"/>
  </w:num>
  <w:num w:numId="116" w16cid:durableId="690495810">
    <w:abstractNumId w:val="101"/>
  </w:num>
  <w:num w:numId="117" w16cid:durableId="186988128">
    <w:abstractNumId w:val="44"/>
  </w:num>
  <w:num w:numId="118" w16cid:durableId="1804886100">
    <w:abstractNumId w:val="132"/>
  </w:num>
  <w:num w:numId="119" w16cid:durableId="360479836">
    <w:abstractNumId w:val="52"/>
  </w:num>
  <w:num w:numId="120" w16cid:durableId="581716481">
    <w:abstractNumId w:val="1"/>
  </w:num>
  <w:num w:numId="121" w16cid:durableId="250939762">
    <w:abstractNumId w:val="3"/>
  </w:num>
  <w:num w:numId="122" w16cid:durableId="496728903">
    <w:abstractNumId w:val="84"/>
  </w:num>
  <w:num w:numId="123" w16cid:durableId="882786972">
    <w:abstractNumId w:val="87"/>
  </w:num>
  <w:num w:numId="124" w16cid:durableId="289282605">
    <w:abstractNumId w:val="133"/>
  </w:num>
  <w:num w:numId="125" w16cid:durableId="892736172">
    <w:abstractNumId w:val="54"/>
  </w:num>
  <w:num w:numId="126" w16cid:durableId="76022731">
    <w:abstractNumId w:val="43"/>
  </w:num>
  <w:num w:numId="127" w16cid:durableId="1057628487">
    <w:abstractNumId w:val="51"/>
  </w:num>
  <w:num w:numId="128" w16cid:durableId="504437978">
    <w:abstractNumId w:val="67"/>
  </w:num>
  <w:num w:numId="129" w16cid:durableId="688795478">
    <w:abstractNumId w:val="45"/>
  </w:num>
  <w:num w:numId="130" w16cid:durableId="1547571786">
    <w:abstractNumId w:val="130"/>
  </w:num>
  <w:num w:numId="131" w16cid:durableId="848759001">
    <w:abstractNumId w:val="124"/>
  </w:num>
  <w:num w:numId="132" w16cid:durableId="1520776789">
    <w:abstractNumId w:val="96"/>
  </w:num>
  <w:num w:numId="133" w16cid:durableId="278490628">
    <w:abstractNumId w:val="77"/>
  </w:num>
  <w:num w:numId="134" w16cid:durableId="886256711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20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432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6B4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430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658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5DAE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0B6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2EB9"/>
    <w:rsid w:val="00413305"/>
    <w:rsid w:val="00413490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3F85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6B2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B0A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4DFB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159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1B58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4D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0599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78B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461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0DEB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B7CA6-5ECC-4B34-8C27-6B9D2D51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10</cp:revision>
  <cp:lastPrinted>2017-05-23T12:32:00Z</cp:lastPrinted>
  <dcterms:created xsi:type="dcterms:W3CDTF">2021-12-15T10:44:00Z</dcterms:created>
  <dcterms:modified xsi:type="dcterms:W3CDTF">2022-04-08T09:26:00Z</dcterms:modified>
</cp:coreProperties>
</file>